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3D9A1298" w:rsidR="00EF43D5" w:rsidRPr="003B30DD" w:rsidRDefault="00BA05D7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Rámcová dohoda na nákladní železniční přepravu</w:t>
            </w:r>
            <w:r w:rsidR="009D4C06">
              <w:rPr>
                <w:rFonts w:ascii="Arial" w:hAnsi="Arial" w:cs="Arial"/>
              </w:rPr>
              <w:t xml:space="preserve">, </w:t>
            </w:r>
            <w:proofErr w:type="gramStart"/>
            <w:r w:rsidR="009D4C06">
              <w:rPr>
                <w:rFonts w:ascii="Arial" w:hAnsi="Arial" w:cs="Arial"/>
              </w:rPr>
              <w:t>2024 - 202</w:t>
            </w:r>
            <w:r w:rsidR="000A39F3">
              <w:rPr>
                <w:rFonts w:ascii="Arial" w:hAnsi="Arial" w:cs="Arial"/>
              </w:rPr>
              <w:t>8</w:t>
            </w:r>
            <w:proofErr w:type="gramEnd"/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5BD78540" w:rsidR="00EF43D5" w:rsidRPr="003B30DD" w:rsidRDefault="000A39F3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A123D8">
              <w:rPr>
                <w:rFonts w:ascii="Arial" w:hAnsi="Arial" w:cs="Arial"/>
              </w:rPr>
              <w:t>/2</w:t>
            </w:r>
            <w:r w:rsidR="00BA05D7">
              <w:rPr>
                <w:rFonts w:ascii="Arial" w:hAnsi="Arial" w:cs="Arial"/>
              </w:rPr>
              <w:t>4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9D4C06"/>
    <w:rsid w:val="00A123D8"/>
    <w:rsid w:val="00BA05D7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5</cp:revision>
  <dcterms:created xsi:type="dcterms:W3CDTF">2023-11-21T08:40:00Z</dcterms:created>
  <dcterms:modified xsi:type="dcterms:W3CDTF">2024-02-06T10:54:00Z</dcterms:modified>
</cp:coreProperties>
</file>